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EEE6" w14:textId="77777777" w:rsidR="00894EAD" w:rsidRPr="00674465" w:rsidRDefault="00894EAD" w:rsidP="00E54905">
      <w:pPr>
        <w:spacing w:line="259" w:lineRule="auto"/>
        <w:jc w:val="both"/>
        <w:rPr>
          <w:rFonts w:asciiTheme="minorHAnsi" w:hAnsiTheme="minorHAnsi" w:cstheme="minorHAnsi"/>
          <w:sz w:val="22"/>
          <w:szCs w:val="22"/>
        </w:rPr>
      </w:pPr>
    </w:p>
    <w:p w14:paraId="1487ACCC" w14:textId="77777777" w:rsidR="00170252" w:rsidRPr="00674465" w:rsidRDefault="00170252" w:rsidP="00E54905">
      <w:pPr>
        <w:spacing w:line="259" w:lineRule="auto"/>
        <w:jc w:val="both"/>
        <w:rPr>
          <w:rFonts w:asciiTheme="minorHAnsi" w:hAnsiTheme="minorHAnsi" w:cstheme="minorHAnsi"/>
          <w:sz w:val="22"/>
          <w:szCs w:val="22"/>
        </w:rPr>
      </w:pPr>
    </w:p>
    <w:p w14:paraId="33FCCD46"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0A40ED12" wp14:editId="77D37A24">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045BD4FE" w14:textId="5F8EB936"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C53574">
        <w:rPr>
          <w:rFonts w:asciiTheme="minorHAnsi" w:hAnsiTheme="minorHAnsi" w:cstheme="minorHAnsi"/>
          <w:sz w:val="22"/>
          <w:szCs w:val="22"/>
        </w:rPr>
        <w:t>1</w:t>
      </w:r>
      <w:r w:rsidR="00CF7939">
        <w:rPr>
          <w:rFonts w:asciiTheme="minorHAnsi" w:hAnsiTheme="minorHAnsi" w:cstheme="minorHAnsi"/>
          <w:sz w:val="22"/>
          <w:szCs w:val="22"/>
        </w:rPr>
        <w:t>6</w:t>
      </w:r>
      <w:r w:rsidR="006C0325">
        <w:rPr>
          <w:rFonts w:asciiTheme="minorHAnsi" w:hAnsiTheme="minorHAnsi" w:cstheme="minorHAnsi"/>
          <w:sz w:val="22"/>
          <w:szCs w:val="22"/>
        </w:rPr>
        <w:t>6</w:t>
      </w:r>
      <w:r w:rsidR="00F16C2A">
        <w:rPr>
          <w:rFonts w:asciiTheme="minorHAnsi" w:hAnsiTheme="minorHAnsi" w:cstheme="minorHAnsi"/>
          <w:sz w:val="22"/>
          <w:szCs w:val="22"/>
        </w:rPr>
        <w:t>.2025</w:t>
      </w:r>
    </w:p>
    <w:p w14:paraId="5206D097"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6A7D132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5B54F1B9"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64CA1A46"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385EE7FD"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2BF6B8B7"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33191C39"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655C8514"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296A5052"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6E981D86" w14:textId="77777777" w:rsidR="00B60ADC" w:rsidRPr="00674465" w:rsidRDefault="00B60ADC" w:rsidP="00E54905">
      <w:pPr>
        <w:spacing w:line="259" w:lineRule="auto"/>
        <w:jc w:val="both"/>
        <w:rPr>
          <w:rFonts w:asciiTheme="minorHAnsi" w:hAnsiTheme="minorHAnsi" w:cstheme="minorHAnsi"/>
          <w:sz w:val="22"/>
          <w:szCs w:val="22"/>
        </w:rPr>
      </w:pPr>
    </w:p>
    <w:p w14:paraId="5CB17F4F"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206DED9E"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344179CD"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4EEA782D"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41133D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72FF4CC5"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47311734"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415406A0"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4F8EEEB5"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396873A4"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772924E7"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0079B951"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58C71498"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686DDF96"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5A277706"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370E12D9"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31F5D75D"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3F53DE0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0F79AB2E"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49A8C81F" w14:textId="77777777" w:rsidR="002F0FF7" w:rsidRDefault="002F0FF7" w:rsidP="00E54905">
      <w:pPr>
        <w:spacing w:line="259" w:lineRule="auto"/>
        <w:jc w:val="both"/>
        <w:rPr>
          <w:rFonts w:asciiTheme="minorHAnsi" w:hAnsiTheme="minorHAnsi" w:cstheme="minorHAnsi"/>
          <w:sz w:val="22"/>
          <w:szCs w:val="22"/>
        </w:rPr>
      </w:pPr>
    </w:p>
    <w:p w14:paraId="6B1220E1" w14:textId="77777777" w:rsidR="009638AC" w:rsidRPr="00674465" w:rsidRDefault="009638AC" w:rsidP="00E54905">
      <w:pPr>
        <w:spacing w:line="259" w:lineRule="auto"/>
        <w:jc w:val="both"/>
        <w:rPr>
          <w:rFonts w:asciiTheme="minorHAnsi" w:hAnsiTheme="minorHAnsi" w:cstheme="minorHAnsi"/>
          <w:sz w:val="22"/>
          <w:szCs w:val="22"/>
        </w:rPr>
      </w:pPr>
    </w:p>
    <w:p w14:paraId="31844CDA"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3B851D70"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7CC72E25"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00424731"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9B1DF1F"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07C96436"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54161318"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6DE76619"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144B2FC"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23934896"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6454709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166F4E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4730FBC7"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3D37E16D"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23CFEE29"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AF07362"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7587644B"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661F8E73"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63A8BFB2"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5BCEFB69"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2E8FCCA1"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DA9FC0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5D367394"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0CFCE935"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5D8B541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45250AC2"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391A949C"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4BC4003C"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3949D64A"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60AE9C36"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25ABC0D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9112622"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31F0CB22"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7DAD9696"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07770463"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7BF0023C"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4192A172"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314870C0"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431A4387"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619D5A59"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6C9FED09"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4E5550E7"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3A0D97A4"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367F53BB"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4DBC0F04"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4298DD60"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7D718C4E"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082083C6"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626C0B15"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65F221C2"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1505F65B"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20C8C399"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51048372"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5339577"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16F9C309"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06BBEAB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72283C07"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C93D8AC"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1EEC0957"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602F13B0"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91332EA"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094E4AB"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B154DA9"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6B51288E"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38DB97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0F10B0AC"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E5670EF"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25372804"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5006D4DA"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3120A043"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4BB107DA"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6187040B"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13B30FA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576B9A6F"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56107355"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50256A01"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4660984E"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2BFD06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13AB3173"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2994D270"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4D59CC02"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08F440D9"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1D686953"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499D5A3C"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349B9BC5"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50B3A497"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6BE0E66"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143B14DB"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399BD912"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AE3544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6E248E8A"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0B7D3C2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5E7A1729"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CD75C0F"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3CF36EF6"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61F4A018"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00AE9290" w14:textId="77777777" w:rsidR="00CC0667" w:rsidRDefault="00CC0667" w:rsidP="00E54905">
      <w:pPr>
        <w:tabs>
          <w:tab w:val="left" w:pos="285"/>
        </w:tabs>
        <w:spacing w:line="259" w:lineRule="auto"/>
        <w:rPr>
          <w:rFonts w:asciiTheme="minorHAnsi" w:hAnsiTheme="minorHAnsi" w:cstheme="minorHAnsi"/>
          <w:sz w:val="22"/>
          <w:szCs w:val="22"/>
          <w:lang w:eastAsia="zh-CN"/>
        </w:rPr>
      </w:pPr>
    </w:p>
    <w:p w14:paraId="44946922" w14:textId="77777777" w:rsidR="00CC0667" w:rsidRPr="002F0FF7" w:rsidRDefault="00CC0667" w:rsidP="00E54905">
      <w:pPr>
        <w:tabs>
          <w:tab w:val="left" w:pos="285"/>
        </w:tabs>
        <w:spacing w:line="259" w:lineRule="auto"/>
        <w:rPr>
          <w:rFonts w:asciiTheme="minorHAnsi" w:hAnsiTheme="minorHAnsi" w:cstheme="minorHAnsi"/>
          <w:sz w:val="22"/>
          <w:szCs w:val="22"/>
          <w:lang w:eastAsia="zh-CN"/>
        </w:rPr>
      </w:pPr>
    </w:p>
    <w:p w14:paraId="0C921FD0" w14:textId="1434303F"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5528A7">
        <w:rPr>
          <w:rFonts w:asciiTheme="minorHAnsi" w:hAnsiTheme="minorHAnsi" w:cstheme="minorHAnsi"/>
          <w:sz w:val="22"/>
          <w:szCs w:val="22"/>
          <w:lang w:eastAsia="zh-CN"/>
        </w:rPr>
        <w:t>1</w:t>
      </w:r>
    </w:p>
    <w:p w14:paraId="5CDB1599"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5BD880C5"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1BD0FEE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3BCEB423" w14:textId="77777777"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03E1779D" w14:textId="77777777" w:rsidR="00E54905" w:rsidRDefault="00E54905" w:rsidP="00E54905">
      <w:pPr>
        <w:spacing w:line="259" w:lineRule="auto"/>
        <w:jc w:val="both"/>
        <w:rPr>
          <w:rFonts w:asciiTheme="minorHAnsi" w:hAnsiTheme="minorHAnsi" w:cstheme="minorHAnsi"/>
          <w:sz w:val="22"/>
          <w:szCs w:val="22"/>
          <w:lang w:eastAsia="zh-CN"/>
        </w:rPr>
      </w:pPr>
    </w:p>
    <w:p w14:paraId="7BB66DCA" w14:textId="77777777" w:rsidR="00E54905" w:rsidRDefault="00E54905" w:rsidP="00E54905">
      <w:pPr>
        <w:spacing w:line="259" w:lineRule="auto"/>
        <w:jc w:val="both"/>
        <w:rPr>
          <w:rFonts w:asciiTheme="minorHAnsi" w:hAnsiTheme="minorHAnsi" w:cstheme="minorHAnsi"/>
          <w:sz w:val="22"/>
          <w:szCs w:val="22"/>
          <w:lang w:eastAsia="zh-CN"/>
        </w:rPr>
      </w:pPr>
    </w:p>
    <w:p w14:paraId="209EE196"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291B" w14:textId="77777777" w:rsidR="00E91971" w:rsidRDefault="00E91971" w:rsidP="002D31D6">
      <w:r>
        <w:separator/>
      </w:r>
    </w:p>
  </w:endnote>
  <w:endnote w:type="continuationSeparator" w:id="0">
    <w:p w14:paraId="653CE263" w14:textId="77777777" w:rsidR="00E91971" w:rsidRDefault="00E91971"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16DB5306" w14:textId="77777777" w:rsidR="00A10830" w:rsidRDefault="00FB46E8">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770CBEC7"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E252" w14:textId="77777777" w:rsidR="00E91971" w:rsidRDefault="00E91971" w:rsidP="002D31D6">
      <w:r>
        <w:separator/>
      </w:r>
    </w:p>
  </w:footnote>
  <w:footnote w:type="continuationSeparator" w:id="0">
    <w:p w14:paraId="0CE5F8E9" w14:textId="77777777" w:rsidR="00E91971" w:rsidRDefault="00E91971"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6D47"/>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6D99"/>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1933"/>
    <w:rsid w:val="003A20AB"/>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80DEB"/>
    <w:rsid w:val="0048254C"/>
    <w:rsid w:val="00482AB1"/>
    <w:rsid w:val="00484408"/>
    <w:rsid w:val="004A4BEC"/>
    <w:rsid w:val="004A6B89"/>
    <w:rsid w:val="004C3AAE"/>
    <w:rsid w:val="004D0E6E"/>
    <w:rsid w:val="004F400D"/>
    <w:rsid w:val="004F52D6"/>
    <w:rsid w:val="00500FA7"/>
    <w:rsid w:val="00511C2B"/>
    <w:rsid w:val="00514EBC"/>
    <w:rsid w:val="00517DC5"/>
    <w:rsid w:val="00526131"/>
    <w:rsid w:val="005279F2"/>
    <w:rsid w:val="00527D4F"/>
    <w:rsid w:val="0053280B"/>
    <w:rsid w:val="005356ED"/>
    <w:rsid w:val="00535C6C"/>
    <w:rsid w:val="00536760"/>
    <w:rsid w:val="005528A7"/>
    <w:rsid w:val="00555243"/>
    <w:rsid w:val="00555B06"/>
    <w:rsid w:val="005612F9"/>
    <w:rsid w:val="005656FD"/>
    <w:rsid w:val="00567063"/>
    <w:rsid w:val="00582321"/>
    <w:rsid w:val="00585821"/>
    <w:rsid w:val="005949CB"/>
    <w:rsid w:val="0059611C"/>
    <w:rsid w:val="005A01FA"/>
    <w:rsid w:val="005A0F66"/>
    <w:rsid w:val="005A3641"/>
    <w:rsid w:val="005C20C1"/>
    <w:rsid w:val="005C2E49"/>
    <w:rsid w:val="005C49DA"/>
    <w:rsid w:val="005D6889"/>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43FA"/>
    <w:rsid w:val="00637A2A"/>
    <w:rsid w:val="00646A3D"/>
    <w:rsid w:val="00651CBF"/>
    <w:rsid w:val="00653431"/>
    <w:rsid w:val="0065598F"/>
    <w:rsid w:val="00661800"/>
    <w:rsid w:val="00674465"/>
    <w:rsid w:val="0069408F"/>
    <w:rsid w:val="006A085E"/>
    <w:rsid w:val="006A2C9F"/>
    <w:rsid w:val="006A7EEB"/>
    <w:rsid w:val="006B4DF4"/>
    <w:rsid w:val="006C0325"/>
    <w:rsid w:val="006C1DFF"/>
    <w:rsid w:val="006C5773"/>
    <w:rsid w:val="006D371D"/>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51BB3"/>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58AA"/>
    <w:rsid w:val="00985AAC"/>
    <w:rsid w:val="00987D56"/>
    <w:rsid w:val="00990111"/>
    <w:rsid w:val="0099147F"/>
    <w:rsid w:val="00991DED"/>
    <w:rsid w:val="009A61C1"/>
    <w:rsid w:val="009A62C4"/>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517D"/>
    <w:rsid w:val="00A36EE5"/>
    <w:rsid w:val="00A45AE4"/>
    <w:rsid w:val="00A501A5"/>
    <w:rsid w:val="00A52FF3"/>
    <w:rsid w:val="00A53EC5"/>
    <w:rsid w:val="00A604B0"/>
    <w:rsid w:val="00A62565"/>
    <w:rsid w:val="00A638F4"/>
    <w:rsid w:val="00A67BBE"/>
    <w:rsid w:val="00A70D8D"/>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4297"/>
    <w:rsid w:val="00AE636B"/>
    <w:rsid w:val="00AE66B3"/>
    <w:rsid w:val="00AF62AA"/>
    <w:rsid w:val="00B05DDD"/>
    <w:rsid w:val="00B163A1"/>
    <w:rsid w:val="00B20522"/>
    <w:rsid w:val="00B20B57"/>
    <w:rsid w:val="00B2453E"/>
    <w:rsid w:val="00B33C97"/>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2AA9"/>
    <w:rsid w:val="00C173AA"/>
    <w:rsid w:val="00C21A9F"/>
    <w:rsid w:val="00C26F7B"/>
    <w:rsid w:val="00C31BC5"/>
    <w:rsid w:val="00C32DB4"/>
    <w:rsid w:val="00C33A67"/>
    <w:rsid w:val="00C53574"/>
    <w:rsid w:val="00C6004E"/>
    <w:rsid w:val="00C678A9"/>
    <w:rsid w:val="00C7505E"/>
    <w:rsid w:val="00C7766D"/>
    <w:rsid w:val="00C77EAA"/>
    <w:rsid w:val="00C80734"/>
    <w:rsid w:val="00C842CE"/>
    <w:rsid w:val="00C91BB3"/>
    <w:rsid w:val="00C91BB8"/>
    <w:rsid w:val="00C920CA"/>
    <w:rsid w:val="00C93268"/>
    <w:rsid w:val="00CA1FE7"/>
    <w:rsid w:val="00CA4C2E"/>
    <w:rsid w:val="00CA4C9C"/>
    <w:rsid w:val="00CA4F68"/>
    <w:rsid w:val="00CB11ED"/>
    <w:rsid w:val="00CB4429"/>
    <w:rsid w:val="00CC0667"/>
    <w:rsid w:val="00CC3EB3"/>
    <w:rsid w:val="00CD087B"/>
    <w:rsid w:val="00CD0A40"/>
    <w:rsid w:val="00CE5C68"/>
    <w:rsid w:val="00CF46B0"/>
    <w:rsid w:val="00CF4754"/>
    <w:rsid w:val="00CF7939"/>
    <w:rsid w:val="00CF7F85"/>
    <w:rsid w:val="00D024F9"/>
    <w:rsid w:val="00D0451F"/>
    <w:rsid w:val="00D13E9A"/>
    <w:rsid w:val="00D3010E"/>
    <w:rsid w:val="00D343C8"/>
    <w:rsid w:val="00D35C72"/>
    <w:rsid w:val="00D36023"/>
    <w:rsid w:val="00D43F03"/>
    <w:rsid w:val="00D45FDA"/>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7599"/>
    <w:rsid w:val="00E578E3"/>
    <w:rsid w:val="00E64A02"/>
    <w:rsid w:val="00E653CC"/>
    <w:rsid w:val="00E66E4D"/>
    <w:rsid w:val="00E72896"/>
    <w:rsid w:val="00E82F16"/>
    <w:rsid w:val="00E90B44"/>
    <w:rsid w:val="00E91971"/>
    <w:rsid w:val="00E944F0"/>
    <w:rsid w:val="00EA0481"/>
    <w:rsid w:val="00EA0513"/>
    <w:rsid w:val="00EA6E36"/>
    <w:rsid w:val="00EA79E4"/>
    <w:rsid w:val="00EB491C"/>
    <w:rsid w:val="00EC0188"/>
    <w:rsid w:val="00EC5B10"/>
    <w:rsid w:val="00ED2380"/>
    <w:rsid w:val="00EF3683"/>
    <w:rsid w:val="00F11337"/>
    <w:rsid w:val="00F1399B"/>
    <w:rsid w:val="00F1452F"/>
    <w:rsid w:val="00F16C2A"/>
    <w:rsid w:val="00F23477"/>
    <w:rsid w:val="00F259FD"/>
    <w:rsid w:val="00F2690D"/>
    <w:rsid w:val="00F27A21"/>
    <w:rsid w:val="00F30DA3"/>
    <w:rsid w:val="00F30DC1"/>
    <w:rsid w:val="00F329A5"/>
    <w:rsid w:val="00F3355A"/>
    <w:rsid w:val="00F3419A"/>
    <w:rsid w:val="00F55923"/>
    <w:rsid w:val="00F62BBF"/>
    <w:rsid w:val="00F66DE4"/>
    <w:rsid w:val="00F67260"/>
    <w:rsid w:val="00F67503"/>
    <w:rsid w:val="00F748A5"/>
    <w:rsid w:val="00F805C2"/>
    <w:rsid w:val="00F91D16"/>
    <w:rsid w:val="00F963DA"/>
    <w:rsid w:val="00F97C57"/>
    <w:rsid w:val="00FA42CF"/>
    <w:rsid w:val="00FB46E8"/>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29185"/>
  <w15:docId w15:val="{4CD8D23F-5B26-4ED1-9E39-C6407BE9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2856</Words>
  <Characters>17141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2025-12-03T13:16:00Z</cp:lastPrinted>
  <dcterms:created xsi:type="dcterms:W3CDTF">2025-12-03T13:16:00Z</dcterms:created>
  <dcterms:modified xsi:type="dcterms:W3CDTF">2025-12-03T13:16:00Z</dcterms:modified>
</cp:coreProperties>
</file>